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7EAE7" w14:textId="1635EBA6" w:rsidR="0060492E" w:rsidRDefault="0060492E">
      <w:pPr>
        <w:rPr>
          <w:rFonts w:ascii="Calibri" w:hAnsi="Calibri" w:cs="Calibri"/>
          <w:color w:val="000000" w:themeColor="text1"/>
          <w:sz w:val="22"/>
          <w:szCs w:val="22"/>
        </w:rPr>
      </w:pPr>
      <w:bookmarkStart w:id="0" w:name="_Toc309813269"/>
      <w:bookmarkStart w:id="1" w:name="_Toc316285026"/>
    </w:p>
    <w:p w14:paraId="66223823" w14:textId="4E554857" w:rsidR="0060492E" w:rsidRPr="00090191" w:rsidRDefault="00090191" w:rsidP="00090191">
      <w:pPr>
        <w:jc w:val="center"/>
        <w:rPr>
          <w:rFonts w:ascii="Calibri" w:hAnsi="Calibri" w:cs="Calibri"/>
          <w:b/>
          <w:bCs/>
        </w:rPr>
      </w:pPr>
      <w:r w:rsidRPr="00090191">
        <w:rPr>
          <w:rFonts w:ascii="Calibri" w:hAnsi="Calibri" w:cs="Calibri"/>
          <w:b/>
          <w:bCs/>
        </w:rPr>
        <w:t>MODELO DA PROPOSTA</w:t>
      </w:r>
    </w:p>
    <w:p w14:paraId="2B397EB7" w14:textId="77777777" w:rsidR="00090191" w:rsidRDefault="00090191" w:rsidP="0060492E">
      <w:pPr>
        <w:jc w:val="both"/>
        <w:rPr>
          <w:rFonts w:ascii="Calibri" w:hAnsi="Calibri" w:cs="Calibri"/>
          <w:u w:val="single"/>
        </w:rPr>
      </w:pPr>
    </w:p>
    <w:p w14:paraId="56DB3C60" w14:textId="77777777" w:rsidR="00090191" w:rsidRPr="00613702" w:rsidRDefault="00090191" w:rsidP="0060492E">
      <w:pPr>
        <w:jc w:val="both"/>
        <w:rPr>
          <w:rFonts w:ascii="Calibri" w:hAnsi="Calibri" w:cs="Calibri"/>
        </w:rPr>
      </w:pPr>
    </w:p>
    <w:p w14:paraId="49D082FC" w14:textId="59385860" w:rsidR="0060492E" w:rsidRPr="001B241B" w:rsidRDefault="0060492E" w:rsidP="0060492E">
      <w:pPr>
        <w:spacing w:line="100" w:lineRule="atLeast"/>
        <w:ind w:firstLine="1418"/>
        <w:jc w:val="right"/>
        <w:rPr>
          <w:rFonts w:ascii="Calibri" w:hAnsi="Calibri" w:cs="Calibri"/>
          <w:i/>
          <w:iCs/>
          <w:sz w:val="22"/>
          <w:szCs w:val="22"/>
        </w:rPr>
      </w:pPr>
      <w:r w:rsidRPr="001B241B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5F3DE971" w14:textId="77777777" w:rsidR="0060492E" w:rsidRPr="001B241B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 xml:space="preserve">À </w:t>
      </w:r>
    </w:p>
    <w:p w14:paraId="65318378" w14:textId="77777777" w:rsidR="0060492E" w:rsidRPr="001B241B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378D7041" w14:textId="1201B6DC" w:rsidR="0060492E" w:rsidRPr="001B241B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1B241B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607666">
        <w:rPr>
          <w:rFonts w:ascii="Calibri" w:hAnsi="Calibri" w:cs="Calibri"/>
          <w:b/>
          <w:sz w:val="22"/>
          <w:szCs w:val="22"/>
        </w:rPr>
        <w:t>90997/2025</w:t>
      </w:r>
    </w:p>
    <w:p w14:paraId="48184966" w14:textId="77777777" w:rsidR="0060492E" w:rsidRPr="001B241B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6C4BB73" w14:textId="77777777" w:rsidR="0060492E" w:rsidRPr="001B241B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70630-902 – Brasília/DF</w:t>
      </w:r>
    </w:p>
    <w:p w14:paraId="64395638" w14:textId="77777777" w:rsidR="001B241B" w:rsidRDefault="001B241B" w:rsidP="0060492E">
      <w:pPr>
        <w:spacing w:before="120" w:after="120" w:line="264" w:lineRule="auto"/>
        <w:ind w:firstLine="902"/>
        <w:jc w:val="both"/>
        <w:rPr>
          <w:rFonts w:ascii="Calibri" w:hAnsi="Calibri" w:cs="Calibri"/>
          <w:sz w:val="22"/>
          <w:szCs w:val="22"/>
        </w:rPr>
      </w:pPr>
    </w:p>
    <w:p w14:paraId="60D56623" w14:textId="6586897E" w:rsidR="0060492E" w:rsidRPr="003A285C" w:rsidRDefault="0060492E" w:rsidP="00234AA4">
      <w:pPr>
        <w:jc w:val="both"/>
        <w:rPr>
          <w:rFonts w:ascii="Calibri" w:hAnsi="Calibri" w:cs="Calibri"/>
          <w:sz w:val="18"/>
          <w:szCs w:val="18"/>
        </w:rPr>
      </w:pPr>
      <w:r w:rsidRPr="003A285C">
        <w:rPr>
          <w:rFonts w:ascii="Calibri" w:hAnsi="Calibri" w:cs="Calibri"/>
          <w:sz w:val="18"/>
          <w:szCs w:val="18"/>
        </w:rPr>
        <w:t>Apresentamos e submetemos à apreciação do Sr. Agente de Contratação nossa Proposta de Preços, para</w:t>
      </w:r>
      <w:r w:rsidR="00234AA4" w:rsidRPr="00234AA4">
        <w:rPr>
          <w:rFonts w:ascii="Calibri" w:hAnsi="Calibri" w:cs="Calibri"/>
          <w:sz w:val="18"/>
          <w:szCs w:val="18"/>
        </w:rPr>
        <w:t xml:space="preserve"> </w:t>
      </w:r>
      <w:r w:rsidR="00234AA4">
        <w:rPr>
          <w:rFonts w:ascii="Calibri" w:hAnsi="Calibri" w:cs="Calibri"/>
          <w:sz w:val="18"/>
          <w:szCs w:val="18"/>
        </w:rPr>
        <w:t>c</w:t>
      </w:r>
      <w:r w:rsidR="00234AA4" w:rsidRPr="00234AA4">
        <w:rPr>
          <w:rFonts w:ascii="Calibri" w:hAnsi="Calibri" w:cs="Calibri"/>
          <w:sz w:val="18"/>
          <w:szCs w:val="18"/>
        </w:rPr>
        <w:t>ontratação de empresa especializada, em regime de empreitada por preço global, para a realização de serviços de Revitalização das Fachadas de Concreto Aparente e Manutenção do Revestimento em ACM, da fachada sul, do Edifício-Sede da FHE, situado na Av. Duque de Caxias, s/nº, Setor Militar Urbano (SMU), Brasília/DF, com área aproximada de 5.200m²</w:t>
      </w:r>
      <w:r w:rsidRPr="003A285C">
        <w:rPr>
          <w:rFonts w:ascii="Calibri" w:hAnsi="Calibri" w:cs="Calibri"/>
          <w:sz w:val="18"/>
          <w:szCs w:val="18"/>
        </w:rPr>
        <w:t>, assumindo inteira responsabilidade por qualquer erro ou omissão que venha a ser verificado na elaboração da mesma, declarando, para todos os efeitos legais, que concordamos com todas as condições do edital e anexos, aos quais nos submetemos integral e incondicionalmente:</w:t>
      </w:r>
    </w:p>
    <w:p w14:paraId="114EE4EF" w14:textId="77777777" w:rsidR="00C94AD7" w:rsidRPr="00C94AD7" w:rsidRDefault="00C94AD7" w:rsidP="00624F58">
      <w:pPr>
        <w:spacing w:before="120" w:after="120"/>
        <w:rPr>
          <w:rFonts w:ascii="Calibri" w:hAnsi="Calibri" w:cs="Calibri"/>
          <w:b/>
          <w:color w:val="000000"/>
          <w:sz w:val="18"/>
          <w:szCs w:val="18"/>
        </w:rPr>
      </w:pPr>
    </w:p>
    <w:p w14:paraId="4F8A16F6" w14:textId="4FA89452" w:rsidR="0060492E" w:rsidRPr="00C94AD7" w:rsidRDefault="0060492E" w:rsidP="00624F58">
      <w:pPr>
        <w:spacing w:before="120" w:after="120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b/>
          <w:color w:val="000000"/>
          <w:sz w:val="18"/>
          <w:szCs w:val="18"/>
        </w:rPr>
        <w:t>I - Observações</w:t>
      </w:r>
      <w:r w:rsidRPr="00C94AD7">
        <w:rPr>
          <w:rFonts w:ascii="Calibri" w:hAnsi="Calibri" w:cs="Calibri"/>
          <w:color w:val="000000"/>
          <w:sz w:val="18"/>
          <w:szCs w:val="18"/>
        </w:rPr>
        <w:t>:</w:t>
      </w:r>
    </w:p>
    <w:p w14:paraId="72CA401D" w14:textId="77777777" w:rsidR="003A103C" w:rsidRPr="0056605B" w:rsidRDefault="003A103C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56605B">
        <w:rPr>
          <w:rFonts w:ascii="Calibri" w:hAnsi="Calibri" w:cs="Calibri"/>
          <w:color w:val="000000"/>
          <w:sz w:val="18"/>
          <w:szCs w:val="18"/>
        </w:rPr>
        <w:t>O valor global para o objeto desta licitação é de R$ __________ (_____________________), conforme preços unitários constantes da Planilha Orçamentária, anexa.</w:t>
      </w:r>
    </w:p>
    <w:p w14:paraId="540A804F" w14:textId="77777777" w:rsidR="003A103C" w:rsidRPr="0056605B" w:rsidRDefault="003A103C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56605B">
        <w:rPr>
          <w:rFonts w:ascii="Calibri" w:hAnsi="Calibri" w:cs="Calibri"/>
          <w:color w:val="000000"/>
          <w:sz w:val="18"/>
          <w:szCs w:val="18"/>
        </w:rPr>
        <w:t xml:space="preserve">O prazo de validade desta proposta é </w:t>
      </w:r>
      <w:r w:rsidRPr="0056605B">
        <w:rPr>
          <w:rFonts w:ascii="Calibri" w:hAnsi="Calibri" w:cs="Calibri"/>
          <w:b/>
          <w:color w:val="000000"/>
          <w:sz w:val="18"/>
          <w:szCs w:val="18"/>
        </w:rPr>
        <w:t>de 60 (sessenta) dias</w:t>
      </w:r>
      <w:r w:rsidRPr="0056605B">
        <w:rPr>
          <w:rFonts w:ascii="Calibri" w:hAnsi="Calibri" w:cs="Calibri"/>
          <w:color w:val="000000"/>
          <w:sz w:val="18"/>
          <w:szCs w:val="18"/>
        </w:rPr>
        <w:t xml:space="preserve"> consecutivos contados da data de sua apresentação.</w:t>
      </w:r>
    </w:p>
    <w:p w14:paraId="31E94691" w14:textId="6D537CCA" w:rsidR="003A103C" w:rsidRPr="00D333E7" w:rsidRDefault="003A103C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56605B">
        <w:rPr>
          <w:rFonts w:ascii="Calibri" w:hAnsi="Calibri" w:cs="Calibri"/>
          <w:color w:val="000000"/>
          <w:sz w:val="18"/>
          <w:szCs w:val="18"/>
        </w:rPr>
        <w:t xml:space="preserve">O Prazo para a execução dos serviços é de </w:t>
      </w:r>
      <w:r w:rsidR="00B65D8C">
        <w:rPr>
          <w:rFonts w:ascii="Calibri" w:hAnsi="Calibri" w:cs="Calibri"/>
          <w:color w:val="000000"/>
          <w:sz w:val="18"/>
          <w:szCs w:val="18"/>
        </w:rPr>
        <w:t>3</w:t>
      </w:r>
      <w:r w:rsidRPr="0056605B">
        <w:rPr>
          <w:rFonts w:ascii="Calibri" w:hAnsi="Calibri" w:cs="Calibri"/>
          <w:color w:val="000000"/>
          <w:sz w:val="18"/>
          <w:szCs w:val="18"/>
        </w:rPr>
        <w:t xml:space="preserve"> (</w:t>
      </w:r>
      <w:r w:rsidR="00B65D8C">
        <w:rPr>
          <w:rFonts w:ascii="Calibri" w:hAnsi="Calibri" w:cs="Calibri"/>
          <w:color w:val="000000"/>
          <w:sz w:val="18"/>
          <w:szCs w:val="18"/>
        </w:rPr>
        <w:t>três</w:t>
      </w:r>
      <w:r w:rsidRPr="0056605B">
        <w:rPr>
          <w:rFonts w:ascii="Calibri" w:hAnsi="Calibri" w:cs="Calibri"/>
          <w:color w:val="000000"/>
          <w:sz w:val="18"/>
          <w:szCs w:val="18"/>
        </w:rPr>
        <w:t>) meses, contado a</w:t>
      </w:r>
      <w:r w:rsidRPr="00D333E7">
        <w:rPr>
          <w:rFonts w:ascii="Calibri" w:hAnsi="Calibri" w:cs="Calibri"/>
          <w:color w:val="000000"/>
          <w:sz w:val="18"/>
          <w:szCs w:val="18"/>
        </w:rPr>
        <w:t xml:space="preserve"> partir da data de início, constante na Ordem de Serviço - O.S</w:t>
      </w:r>
      <w:r w:rsidR="00B65D8C">
        <w:rPr>
          <w:rFonts w:ascii="Calibri" w:hAnsi="Calibri" w:cs="Calibri"/>
          <w:color w:val="000000"/>
          <w:sz w:val="18"/>
          <w:szCs w:val="18"/>
        </w:rPr>
        <w:t>.</w:t>
      </w:r>
      <w:r w:rsidRPr="00D333E7">
        <w:rPr>
          <w:rFonts w:ascii="Calibri" w:hAnsi="Calibri" w:cs="Calibri"/>
          <w:color w:val="000000"/>
          <w:sz w:val="18"/>
          <w:szCs w:val="18"/>
        </w:rPr>
        <w:t>, a ser emitida pela CONTRATANTE.</w:t>
      </w:r>
    </w:p>
    <w:p w14:paraId="5D4509C8" w14:textId="32FC422F" w:rsidR="003A103C" w:rsidRPr="00D333E7" w:rsidRDefault="003A103C" w:rsidP="003A103C">
      <w:pPr>
        <w:numPr>
          <w:ilvl w:val="0"/>
          <w:numId w:val="9"/>
        </w:numPr>
        <w:tabs>
          <w:tab w:val="left" w:pos="284"/>
        </w:tabs>
        <w:spacing w:before="120" w:after="120" w:line="264" w:lineRule="auto"/>
        <w:ind w:left="0" w:firstLine="0"/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D333E7">
        <w:rPr>
          <w:rFonts w:ascii="Calibri" w:hAnsi="Calibri" w:cs="Calibri"/>
          <w:color w:val="000000" w:themeColor="text1"/>
          <w:sz w:val="18"/>
          <w:szCs w:val="18"/>
        </w:rPr>
        <w:t xml:space="preserve">Ao participar deste processo, declaramos que o preço apresentado é para a execução total e plena do objeto, de acordo com as plantas de projetos, detalhamentos, especificações, exigências técnicas de normas e demais documentos técnicos constantes da Licitação nº </w:t>
      </w:r>
      <w:r>
        <w:rPr>
          <w:rFonts w:ascii="Calibri" w:hAnsi="Calibri" w:cs="Calibri"/>
          <w:color w:val="000000" w:themeColor="text1"/>
          <w:sz w:val="18"/>
          <w:szCs w:val="18"/>
        </w:rPr>
        <w:t>90</w:t>
      </w:r>
      <w:r w:rsidRPr="00D333E7">
        <w:rPr>
          <w:rFonts w:ascii="Calibri" w:hAnsi="Calibri" w:cs="Calibri"/>
          <w:color w:val="000000" w:themeColor="text1"/>
          <w:sz w:val="18"/>
          <w:szCs w:val="18"/>
        </w:rPr>
        <w:t>9</w:t>
      </w:r>
      <w:r w:rsidR="00974076">
        <w:rPr>
          <w:rFonts w:ascii="Calibri" w:hAnsi="Calibri" w:cs="Calibri"/>
          <w:color w:val="000000" w:themeColor="text1"/>
          <w:sz w:val="18"/>
          <w:szCs w:val="18"/>
        </w:rPr>
        <w:t>97</w:t>
      </w:r>
      <w:r w:rsidRPr="00D333E7">
        <w:rPr>
          <w:rFonts w:ascii="Calibri" w:hAnsi="Calibri" w:cs="Calibri"/>
          <w:color w:val="000000" w:themeColor="text1"/>
          <w:sz w:val="18"/>
          <w:szCs w:val="18"/>
        </w:rPr>
        <w:t>/202</w:t>
      </w:r>
      <w:r>
        <w:rPr>
          <w:rFonts w:ascii="Calibri" w:hAnsi="Calibri" w:cs="Calibri"/>
          <w:color w:val="000000" w:themeColor="text1"/>
          <w:sz w:val="18"/>
          <w:szCs w:val="18"/>
        </w:rPr>
        <w:t>5</w:t>
      </w:r>
      <w:r w:rsidRPr="00D333E7">
        <w:rPr>
          <w:rFonts w:ascii="Calibri" w:hAnsi="Calibri" w:cs="Calibri"/>
          <w:color w:val="000000" w:themeColor="text1"/>
          <w:sz w:val="18"/>
          <w:szCs w:val="18"/>
        </w:rPr>
        <w:t>.</w:t>
      </w:r>
    </w:p>
    <w:p w14:paraId="2B0F935B" w14:textId="4E94DD1B" w:rsidR="0060492E" w:rsidRPr="003A103C" w:rsidRDefault="003A103C" w:rsidP="003A103C">
      <w:pPr>
        <w:numPr>
          <w:ilvl w:val="0"/>
          <w:numId w:val="9"/>
        </w:numPr>
        <w:tabs>
          <w:tab w:val="left" w:pos="284"/>
        </w:tabs>
        <w:spacing w:before="120" w:line="264" w:lineRule="auto"/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D333E7">
        <w:rPr>
          <w:rFonts w:ascii="Calibri" w:hAnsi="Calibri" w:cs="Calibri"/>
          <w:color w:val="000000" w:themeColor="text1"/>
          <w:sz w:val="18"/>
          <w:szCs w:val="18"/>
        </w:rPr>
        <w:t>Declaramos que todos os serviços necessários foram orçados em nossos preços unitários. Neles estão incluídos todos os custos diretos e indiretos para perfeita execução do objeto, inclusive as despesas com materiais e/ou equipamentos, mão de obra especializada ou não, seguros em geral, equipamentos auxiliares, ferramentas, encargos da Legislação Social Trabalhista, Previdenciária, da Infortunística do trabalho e responsabilidade civil por qualquer dano causado a terceiros ou dispêndios resultantes de impostos, taxas, regulamentos e posturas municipais, estaduais e federais, enfim, tudo o que for necessário para a execução total e completa, bem como nosso lucro, sem que nos caiba, em qualquer caso, direito regressivo em relação à Fundação Habitacional do Exército (FHE).</w:t>
      </w:r>
    </w:p>
    <w:p w14:paraId="0F94E5D9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5E427CDD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C94AD7">
        <w:rPr>
          <w:rFonts w:ascii="Calibri" w:hAnsi="Calibri" w:cs="Calibri"/>
          <w:b/>
          <w:color w:val="000000"/>
          <w:sz w:val="18"/>
          <w:szCs w:val="18"/>
        </w:rPr>
        <w:t>II – Dados da empresa:</w:t>
      </w:r>
    </w:p>
    <w:p w14:paraId="37BD0B9E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Empresa/Razão Social: ____________</w:t>
      </w:r>
    </w:p>
    <w:p w14:paraId="6A73845D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CNPJ: ...........................................</w:t>
      </w:r>
    </w:p>
    <w:p w14:paraId="6CA9C710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Inscrição Estadual: ..............................................</w:t>
      </w:r>
    </w:p>
    <w:p w14:paraId="4846A480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Inscrição Municipal:..............................................</w:t>
      </w:r>
    </w:p>
    <w:p w14:paraId="5921ADB9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Endereço: ______________ CEP: __________</w:t>
      </w:r>
    </w:p>
    <w:p w14:paraId="7C126945" w14:textId="661A0A11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Telefone</w:t>
      </w:r>
      <w:r w:rsidR="00B36C1D" w:rsidRPr="00C94AD7">
        <w:rPr>
          <w:rFonts w:ascii="Calibri" w:hAnsi="Calibri" w:cs="Calibri"/>
          <w:color w:val="000000"/>
          <w:sz w:val="18"/>
          <w:szCs w:val="18"/>
        </w:rPr>
        <w:t xml:space="preserve"> Fixo</w:t>
      </w:r>
      <w:r w:rsidRPr="00C94AD7">
        <w:rPr>
          <w:rFonts w:ascii="Calibri" w:hAnsi="Calibri" w:cs="Calibri"/>
          <w:color w:val="000000"/>
          <w:sz w:val="18"/>
          <w:szCs w:val="18"/>
        </w:rPr>
        <w:t xml:space="preserve">: (___) ______- _______ </w:t>
      </w:r>
    </w:p>
    <w:p w14:paraId="6C79B614" w14:textId="4C77AA16" w:rsidR="00B36C1D" w:rsidRPr="00C94AD7" w:rsidRDefault="00B36C1D" w:rsidP="00B36C1D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 xml:space="preserve">Telefone Celular: (___) ______- _______ </w:t>
      </w:r>
    </w:p>
    <w:p w14:paraId="695D7ED0" w14:textId="77777777" w:rsidR="0060492E" w:rsidRPr="00C94AD7" w:rsidRDefault="0060492E" w:rsidP="0060492E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Banco: __________ Agência: __________ Conta Corrente: ____________</w:t>
      </w:r>
    </w:p>
    <w:p w14:paraId="2FCE1A9D" w14:textId="26EA638D" w:rsidR="005259B3" w:rsidRPr="00C94AD7" w:rsidRDefault="0060492E" w:rsidP="005259B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Chave PIX: ________________</w:t>
      </w:r>
    </w:p>
    <w:p w14:paraId="46A8B337" w14:textId="6F5554CD" w:rsidR="005259B3" w:rsidRPr="00C94AD7" w:rsidRDefault="00C221C8" w:rsidP="005259B3">
      <w:pPr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 xml:space="preserve">E-mail: </w:t>
      </w:r>
    </w:p>
    <w:p w14:paraId="61799C0F" w14:textId="1A05C2F3" w:rsidR="00BA3BE8" w:rsidRDefault="00BA3BE8">
      <w:pPr>
        <w:rPr>
          <w:rFonts w:ascii="Calibri" w:hAnsi="Calibri" w:cs="Calibri"/>
          <w:b/>
          <w:color w:val="000000"/>
          <w:sz w:val="18"/>
          <w:szCs w:val="18"/>
        </w:rPr>
      </w:pPr>
      <w:r>
        <w:rPr>
          <w:rFonts w:ascii="Calibri" w:hAnsi="Calibri" w:cs="Calibri"/>
          <w:b/>
          <w:color w:val="000000"/>
          <w:sz w:val="18"/>
          <w:szCs w:val="18"/>
        </w:rPr>
        <w:br w:type="page"/>
      </w:r>
    </w:p>
    <w:p w14:paraId="6A14A84F" w14:textId="77777777" w:rsidR="005259B3" w:rsidRPr="00C94AD7" w:rsidRDefault="005259B3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</w:p>
    <w:p w14:paraId="755EA1BB" w14:textId="7A7B264F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b/>
          <w:color w:val="000000"/>
          <w:sz w:val="18"/>
          <w:szCs w:val="18"/>
        </w:rPr>
      </w:pPr>
      <w:r w:rsidRPr="00C94AD7">
        <w:rPr>
          <w:rFonts w:ascii="Calibri" w:hAnsi="Calibri" w:cs="Calibri"/>
          <w:b/>
          <w:color w:val="000000"/>
          <w:sz w:val="18"/>
          <w:szCs w:val="18"/>
        </w:rPr>
        <w:t>III – Qualificação do preposto e testemunha autorizados a assinar o contrato:</w:t>
      </w:r>
    </w:p>
    <w:p w14:paraId="4A6F70C7" w14:textId="77777777" w:rsidR="0060492E" w:rsidRPr="00C94AD7" w:rsidRDefault="0060492E" w:rsidP="0060492E">
      <w:pPr>
        <w:pStyle w:val="PargrafodaLista"/>
        <w:numPr>
          <w:ilvl w:val="0"/>
          <w:numId w:val="13"/>
        </w:num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Nome completo do preposto: ____________</w:t>
      </w:r>
    </w:p>
    <w:p w14:paraId="30466739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ab/>
        <w:t>CPF: ______________ RG: __________</w:t>
      </w:r>
    </w:p>
    <w:p w14:paraId="0CFD8423" w14:textId="77777777" w:rsidR="005523A7" w:rsidRDefault="0060492E" w:rsidP="005523A7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Nome completo do Responsável técnico: _____________________</w:t>
      </w:r>
    </w:p>
    <w:p w14:paraId="03D54116" w14:textId="54FFD815" w:rsidR="005523A7" w:rsidRPr="005523A7" w:rsidRDefault="0003180E" w:rsidP="005523A7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ab/>
      </w:r>
      <w:r w:rsidR="005523A7" w:rsidRPr="005523A7">
        <w:rPr>
          <w:rFonts w:ascii="Calibri" w:hAnsi="Calibri" w:cs="Calibri"/>
          <w:color w:val="000000"/>
          <w:sz w:val="18"/>
          <w:szCs w:val="18"/>
        </w:rPr>
        <w:t>CPF: ______________ RG: __________ CREA/CAU: __________</w:t>
      </w:r>
    </w:p>
    <w:p w14:paraId="2FABF646" w14:textId="77777777" w:rsidR="0060492E" w:rsidRPr="00C94AD7" w:rsidRDefault="0060492E" w:rsidP="0060492E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>Nome completo da testemunha do contrato:</w:t>
      </w:r>
    </w:p>
    <w:p w14:paraId="7313B710" w14:textId="77777777" w:rsidR="0060492E" w:rsidRPr="00C94AD7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18"/>
          <w:szCs w:val="18"/>
        </w:rPr>
      </w:pPr>
      <w:r w:rsidRPr="00C94AD7">
        <w:rPr>
          <w:rFonts w:ascii="Calibri" w:hAnsi="Calibri" w:cs="Calibri"/>
          <w:color w:val="000000"/>
          <w:sz w:val="18"/>
          <w:szCs w:val="18"/>
        </w:rPr>
        <w:tab/>
        <w:t>CPF: ______________ RG: __________</w:t>
      </w:r>
    </w:p>
    <w:p w14:paraId="5662E6A2" w14:textId="77777777" w:rsidR="0060492E" w:rsidRPr="001B241B" w:rsidRDefault="0060492E" w:rsidP="0060492E">
      <w:pPr>
        <w:tabs>
          <w:tab w:val="left" w:pos="284"/>
        </w:tabs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CC0116E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59033B3C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2B36BE94" w14:textId="0F6962E2" w:rsidR="0060492E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Local e data</w:t>
      </w:r>
    </w:p>
    <w:p w14:paraId="7F667B39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18490277" w14:textId="77777777" w:rsid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753E7446" w14:textId="77777777" w:rsidR="001B241B" w:rsidRPr="001B241B" w:rsidRDefault="001B241B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6E39F28E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___________________________________________________</w:t>
      </w:r>
    </w:p>
    <w:p w14:paraId="401B13AB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69CE581E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2C175E4D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sz w:val="22"/>
          <w:szCs w:val="22"/>
        </w:rPr>
        <w:t>CPF/MF (número) e carimbo</w:t>
      </w:r>
    </w:p>
    <w:p w14:paraId="17897CED" w14:textId="77777777" w:rsidR="0060492E" w:rsidRPr="001B241B" w:rsidRDefault="0060492E" w:rsidP="0060492E">
      <w:pPr>
        <w:jc w:val="center"/>
        <w:rPr>
          <w:rFonts w:ascii="Calibri" w:hAnsi="Calibri" w:cs="Calibri"/>
          <w:sz w:val="22"/>
          <w:szCs w:val="22"/>
        </w:rPr>
      </w:pPr>
      <w:r w:rsidRPr="001B241B">
        <w:rPr>
          <w:rFonts w:ascii="Calibri" w:hAnsi="Calibri" w:cs="Calibri"/>
          <w:color w:val="000000"/>
          <w:sz w:val="22"/>
          <w:szCs w:val="22"/>
        </w:rPr>
        <w:t>CNPJ/Endereço da empresa</w:t>
      </w:r>
      <w:r w:rsidRPr="001B241B">
        <w:rPr>
          <w:rFonts w:ascii="Calibri" w:hAnsi="Calibri" w:cs="Calibri"/>
          <w:sz w:val="22"/>
          <w:szCs w:val="22"/>
        </w:rPr>
        <w:t xml:space="preserve"> </w:t>
      </w:r>
    </w:p>
    <w:p w14:paraId="300DF095" w14:textId="7678D250" w:rsidR="0060492E" w:rsidRDefault="0060492E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br w:type="page"/>
      </w:r>
    </w:p>
    <w:p w14:paraId="11C4F39C" w14:textId="77777777" w:rsidR="00EA3B8A" w:rsidRDefault="00EA3B8A">
      <w:pPr>
        <w:rPr>
          <w:rFonts w:ascii="Calibri" w:hAnsi="Calibri" w:cs="Calibri"/>
          <w:b/>
          <w:bCs/>
          <w:sz w:val="24"/>
          <w:szCs w:val="24"/>
        </w:rPr>
      </w:pPr>
    </w:p>
    <w:p w14:paraId="108A587B" w14:textId="46BCB305" w:rsidR="0060492E" w:rsidRPr="007C7EAC" w:rsidRDefault="0060492E" w:rsidP="00387F72">
      <w:pPr>
        <w:tabs>
          <w:tab w:val="left" w:pos="2801"/>
        </w:tabs>
        <w:jc w:val="center"/>
        <w:rPr>
          <w:rFonts w:ascii="Calibri" w:hAnsi="Calibri" w:cs="Calibri"/>
          <w:b/>
          <w:bCs/>
          <w:sz w:val="24"/>
          <w:szCs w:val="24"/>
        </w:rPr>
      </w:pPr>
      <w:r w:rsidRPr="4A66B031">
        <w:rPr>
          <w:rFonts w:ascii="Calibri" w:hAnsi="Calibri" w:cs="Calibri"/>
          <w:b/>
          <w:bCs/>
          <w:sz w:val="24"/>
          <w:szCs w:val="24"/>
        </w:rPr>
        <w:t>APÊNDICE “A” DO ANEXO I</w:t>
      </w:r>
      <w:r w:rsidR="00F05F71">
        <w:rPr>
          <w:rFonts w:ascii="Calibri" w:hAnsi="Calibri" w:cs="Calibri"/>
          <w:b/>
          <w:bCs/>
          <w:sz w:val="24"/>
          <w:szCs w:val="24"/>
        </w:rPr>
        <w:t>II</w:t>
      </w:r>
      <w:r w:rsidRPr="4A66B031">
        <w:rPr>
          <w:rFonts w:ascii="Calibri" w:hAnsi="Calibri" w:cs="Calibri"/>
          <w:b/>
          <w:bCs/>
          <w:sz w:val="24"/>
          <w:szCs w:val="24"/>
        </w:rPr>
        <w:t xml:space="preserve"> – DECLARAÇÃO DE REGIME DE TRIBUTAÇÃO</w:t>
      </w:r>
    </w:p>
    <w:p w14:paraId="26712BFF" w14:textId="77777777" w:rsidR="0060492E" w:rsidRPr="00613702" w:rsidRDefault="0060492E" w:rsidP="0060492E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EB189C9" w14:textId="77777777" w:rsidR="0060492E" w:rsidRPr="00613702" w:rsidRDefault="0060492E" w:rsidP="0060492E">
      <w:pPr>
        <w:spacing w:line="238" w:lineRule="exact"/>
        <w:jc w:val="both"/>
        <w:rPr>
          <w:rFonts w:ascii="Calibri" w:hAnsi="Calibri" w:cs="Calibri"/>
          <w:b/>
          <w:sz w:val="24"/>
          <w:szCs w:val="24"/>
        </w:rPr>
      </w:pPr>
    </w:p>
    <w:p w14:paraId="5BFFCE0B" w14:textId="77777777" w:rsidR="0060492E" w:rsidRPr="005E49CD" w:rsidRDefault="0060492E" w:rsidP="0060492E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À </w:t>
      </w:r>
    </w:p>
    <w:p w14:paraId="7F9056A8" w14:textId="77777777" w:rsidR="0060492E" w:rsidRPr="005E49CD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F5962FD" w14:textId="1EFC08C5" w:rsidR="0060492E" w:rsidRPr="005E49CD" w:rsidRDefault="0060492E" w:rsidP="0060492E">
      <w:pPr>
        <w:jc w:val="both"/>
        <w:rPr>
          <w:rFonts w:ascii="Calibri" w:hAnsi="Calibri" w:cs="Calibri"/>
          <w:b/>
          <w:sz w:val="22"/>
          <w:szCs w:val="22"/>
        </w:rPr>
      </w:pPr>
      <w:r w:rsidRPr="005E49CD">
        <w:rPr>
          <w:rFonts w:ascii="Calibri" w:hAnsi="Calibri" w:cs="Calibri"/>
          <w:b/>
          <w:sz w:val="22"/>
          <w:szCs w:val="22"/>
        </w:rPr>
        <w:t xml:space="preserve">PREGÃO ELETRÔNICO </w:t>
      </w:r>
      <w:r w:rsidRPr="00E334E7">
        <w:rPr>
          <w:rFonts w:ascii="Calibri" w:hAnsi="Calibri" w:cs="Calibri"/>
          <w:b/>
          <w:sz w:val="22"/>
          <w:szCs w:val="22"/>
        </w:rPr>
        <w:t xml:space="preserve">Nº </w:t>
      </w:r>
      <w:r w:rsidR="00607666">
        <w:rPr>
          <w:rFonts w:ascii="Calibri" w:hAnsi="Calibri" w:cs="Calibri"/>
          <w:b/>
          <w:sz w:val="22"/>
          <w:szCs w:val="22"/>
        </w:rPr>
        <w:t>90997/2025</w:t>
      </w:r>
    </w:p>
    <w:p w14:paraId="03377CC6" w14:textId="77777777" w:rsidR="0060492E" w:rsidRPr="005E49CD" w:rsidRDefault="0060492E" w:rsidP="0060492E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02BA6AE3" w14:textId="77777777" w:rsidR="0060492E" w:rsidRPr="005E49CD" w:rsidRDefault="0060492E" w:rsidP="0060492E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70630-902 – Brasília/DF</w:t>
      </w:r>
    </w:p>
    <w:p w14:paraId="44A3275C" w14:textId="77777777" w:rsidR="0060492E" w:rsidRPr="005E49CD" w:rsidRDefault="0060492E" w:rsidP="0060492E">
      <w:pPr>
        <w:rPr>
          <w:rFonts w:ascii="Calibri" w:hAnsi="Calibri" w:cs="Calibri"/>
          <w:sz w:val="22"/>
          <w:szCs w:val="22"/>
        </w:rPr>
      </w:pPr>
    </w:p>
    <w:p w14:paraId="4229DB4B" w14:textId="77777777" w:rsidR="0060492E" w:rsidRPr="0003180E" w:rsidRDefault="0060492E" w:rsidP="0003180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A empresa _______________________________, inscrita no CNPJ n.º ______________________, ______________________, por intermédio de seu representante legal, Sr. (a). ______________________________, portador (a) da Carteira de Identidade n.º ______________ e do CPF n.º _________________________, DECLARA que seu regime tributário, neste exercício, é: </w:t>
      </w:r>
    </w:p>
    <w:p w14:paraId="5ACEAD80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Lucro Real; ou</w:t>
      </w:r>
    </w:p>
    <w:p w14:paraId="45E2FEDC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Lucro Presumido; ou</w:t>
      </w:r>
    </w:p>
    <w:p w14:paraId="30582553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Optante Simples – Anexo ______ da LC 123, de 2006; ou</w:t>
      </w:r>
    </w:p>
    <w:p w14:paraId="409CAE1B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Arbitrado; ou</w:t>
      </w:r>
    </w:p>
    <w:p w14:paraId="55D00A30" w14:textId="77777777" w:rsidR="0060492E" w:rsidRPr="0003180E" w:rsidRDefault="0060492E" w:rsidP="0060492E">
      <w:pPr>
        <w:autoSpaceDE w:val="0"/>
        <w:autoSpaceDN w:val="0"/>
        <w:adjustRightInd w:val="0"/>
        <w:spacing w:before="120" w:after="120" w:line="264" w:lineRule="auto"/>
        <w:ind w:left="567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proofErr w:type="gramStart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(  </w:t>
      </w:r>
      <w:proofErr w:type="gramEnd"/>
      <w:r w:rsidRPr="0003180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) outro especificar __________________________. </w:t>
      </w:r>
    </w:p>
    <w:p w14:paraId="2923BF1C" w14:textId="77777777" w:rsidR="0060492E" w:rsidRDefault="0060492E" w:rsidP="0060492E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5B676FAF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empresa declarada como Optante pelo Simples, deverá observar os itens abaixo:  </w:t>
      </w:r>
    </w:p>
    <w:p w14:paraId="2A347699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1.1.)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a elaboração da proposta de preço com os benefícios da condição de Optante pelo Simples, estará restrita </w:t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>à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s empresas enquadradas no Anexo IV da Lei Complementar 123, de 2006, observando-se o disposto no art. 18, § 5º-C. </w:t>
      </w:r>
    </w:p>
    <w:p w14:paraId="39B6A63F" w14:textId="77777777" w:rsidR="0060492E" w:rsidRPr="000372F0" w:rsidRDefault="0060492E" w:rsidP="0060492E">
      <w:pPr>
        <w:autoSpaceDE w:val="0"/>
        <w:autoSpaceDN w:val="0"/>
        <w:adjustRightInd w:val="0"/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color w:val="000000" w:themeColor="text1"/>
          <w:sz w:val="18"/>
          <w:szCs w:val="18"/>
        </w:rPr>
        <w:t>1.2.)</w:t>
      </w:r>
      <w:r w:rsidRPr="000372F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no caso das empresas enquadradas nos demais anexos da Lei Complementar 123, de 2006, a sua proposta de preços deverá ser elaborada sem benefício tributário da condição de optante pelo regime do Simples Nacional. </w:t>
      </w:r>
    </w:p>
    <w:p w14:paraId="2F14907C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42F7B778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344648F1" w14:textId="77777777" w:rsidR="0060492E" w:rsidRPr="005E49CD" w:rsidRDefault="0060492E" w:rsidP="0060492E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_______________________________________</w:t>
      </w:r>
    </w:p>
    <w:p w14:paraId="076910EF" w14:textId="77777777" w:rsidR="0060492E" w:rsidRPr="005E49CD" w:rsidRDefault="0060492E" w:rsidP="0060492E">
      <w:pPr>
        <w:jc w:val="right"/>
        <w:rPr>
          <w:rFonts w:ascii="Calibri" w:hAnsi="Calibri" w:cs="Calibri"/>
          <w:sz w:val="22"/>
          <w:szCs w:val="22"/>
        </w:rPr>
      </w:pPr>
      <w:r w:rsidRPr="005E49CD">
        <w:rPr>
          <w:rFonts w:ascii="Calibri" w:hAnsi="Calibri" w:cs="Calibri"/>
          <w:sz w:val="22"/>
          <w:szCs w:val="22"/>
        </w:rPr>
        <w:t>Assinatura do representante legal</w:t>
      </w:r>
    </w:p>
    <w:p w14:paraId="64BB49F5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0011317F" w14:textId="77777777" w:rsidR="0060492E" w:rsidRPr="005E49CD" w:rsidRDefault="0060492E" w:rsidP="0060492E">
      <w:pPr>
        <w:jc w:val="center"/>
        <w:rPr>
          <w:rFonts w:ascii="Calibri" w:hAnsi="Calibri" w:cs="Calibri"/>
          <w:sz w:val="22"/>
          <w:szCs w:val="22"/>
        </w:rPr>
      </w:pPr>
    </w:p>
    <w:p w14:paraId="2EA4816C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Nome completo: ______________________________________</w:t>
      </w:r>
    </w:p>
    <w:p w14:paraId="7805CD1F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Cargo/função: ________________________________________</w:t>
      </w:r>
    </w:p>
    <w:p w14:paraId="119B1148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 xml:space="preserve">Telefone: </w:t>
      </w:r>
      <w:proofErr w:type="gramStart"/>
      <w:r w:rsidRPr="00914AC8">
        <w:rPr>
          <w:rFonts w:ascii="Calibri" w:hAnsi="Calibri" w:cs="Calibri"/>
          <w:sz w:val="18"/>
          <w:szCs w:val="18"/>
        </w:rPr>
        <w:t>(    )</w:t>
      </w:r>
      <w:proofErr w:type="gramEnd"/>
      <w:r w:rsidRPr="00914AC8">
        <w:rPr>
          <w:rFonts w:ascii="Calibri" w:hAnsi="Calibri" w:cs="Calibri"/>
          <w:sz w:val="18"/>
          <w:szCs w:val="18"/>
        </w:rPr>
        <w:t xml:space="preserve"> ______________ </w:t>
      </w:r>
    </w:p>
    <w:p w14:paraId="04F2A3BE" w14:textId="77777777" w:rsidR="0060492E" w:rsidRPr="00914AC8" w:rsidRDefault="0060492E" w:rsidP="0060492E">
      <w:pPr>
        <w:spacing w:before="120" w:after="120" w:line="264" w:lineRule="auto"/>
        <w:rPr>
          <w:rFonts w:ascii="Calibri" w:hAnsi="Calibri" w:cs="Calibri"/>
          <w:sz w:val="18"/>
          <w:szCs w:val="18"/>
        </w:rPr>
      </w:pPr>
      <w:r w:rsidRPr="00914AC8">
        <w:rPr>
          <w:rFonts w:ascii="Calibri" w:hAnsi="Calibri" w:cs="Calibri"/>
          <w:sz w:val="18"/>
          <w:szCs w:val="18"/>
        </w:rPr>
        <w:t>E-mail: ___________________</w:t>
      </w:r>
    </w:p>
    <w:p w14:paraId="6B80666B" w14:textId="77777777" w:rsidR="0060492E" w:rsidRPr="00914AC8" w:rsidRDefault="0060492E" w:rsidP="0060492E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37E61221" w14:textId="77777777" w:rsidR="0060492E" w:rsidRPr="00914AC8" w:rsidRDefault="0060492E" w:rsidP="0060492E">
      <w:pPr>
        <w:spacing w:line="100" w:lineRule="atLeast"/>
        <w:rPr>
          <w:rFonts w:ascii="Calibri" w:hAnsi="Calibri" w:cs="Calibri"/>
          <w:sz w:val="18"/>
          <w:szCs w:val="18"/>
        </w:rPr>
      </w:pPr>
    </w:p>
    <w:p w14:paraId="10524E30" w14:textId="77777777" w:rsidR="0060492E" w:rsidRPr="00914AC8" w:rsidRDefault="0060492E" w:rsidP="0060492E">
      <w:pPr>
        <w:spacing w:before="120" w:after="120" w:line="264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914AC8">
        <w:rPr>
          <w:rFonts w:asciiTheme="minorHAnsi" w:hAnsiTheme="minorHAnsi" w:cstheme="minorHAnsi"/>
          <w:color w:val="000000" w:themeColor="text1"/>
          <w:sz w:val="18"/>
          <w:szCs w:val="18"/>
          <w:u w:val="single"/>
        </w:rPr>
        <w:t>OBSERVAÇÃO</w:t>
      </w:r>
      <w:r w:rsidRPr="00914AC8">
        <w:rPr>
          <w:rFonts w:asciiTheme="minorHAnsi" w:hAnsiTheme="minorHAnsi" w:cstheme="minorHAnsi"/>
          <w:color w:val="000000" w:themeColor="text1"/>
          <w:sz w:val="18"/>
          <w:szCs w:val="18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bookmarkEnd w:id="0"/>
    <w:bookmarkEnd w:id="1"/>
    <w:p w14:paraId="408E44E1" w14:textId="147DB961" w:rsidR="0060492E" w:rsidRPr="00613702" w:rsidRDefault="0060492E" w:rsidP="0060492E">
      <w:pPr>
        <w:spacing w:line="100" w:lineRule="atLeast"/>
        <w:rPr>
          <w:rFonts w:ascii="Calibri" w:hAnsi="Calibri" w:cs="Calibri"/>
          <w:sz w:val="24"/>
          <w:szCs w:val="24"/>
        </w:rPr>
      </w:pPr>
    </w:p>
    <w:sectPr w:rsidR="0060492E" w:rsidRPr="00613702" w:rsidSect="00CE7A0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276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83156" w14:textId="77777777" w:rsidR="00733D88" w:rsidRDefault="00733D88">
      <w:pPr>
        <w:pStyle w:val="Cabealho"/>
      </w:pPr>
      <w:r>
        <w:separator/>
      </w:r>
    </w:p>
  </w:endnote>
  <w:endnote w:type="continuationSeparator" w:id="0">
    <w:p w14:paraId="2F42B1CE" w14:textId="77777777" w:rsidR="00733D88" w:rsidRDefault="00733D88">
      <w:pPr>
        <w:pStyle w:val="Cabealho"/>
      </w:pPr>
      <w:r>
        <w:continuationSeparator/>
      </w:r>
    </w:p>
  </w:endnote>
  <w:endnote w:type="continuationNotice" w:id="1">
    <w:p w14:paraId="5A5A9DF2" w14:textId="77777777" w:rsidR="00733D88" w:rsidRDefault="00733D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513B6AE8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DBS7x/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090191"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  <w:p w14:paraId="6E950496" w14:textId="77777777" w:rsidR="001F2D43" w:rsidRDefault="001F2D43"/>
  <w:p w14:paraId="3532E6E7" w14:textId="77777777" w:rsidR="001F2D43" w:rsidRDefault="001F2D43"/>
  <w:p w14:paraId="4E287F3C" w14:textId="77777777" w:rsidR="001F2D43" w:rsidRDefault="001F2D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19F70B94" w:rsidR="005A0F3A" w:rsidRPr="00D52759" w:rsidRDefault="00B85180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2" behindDoc="0" locked="0" layoutInCell="1" allowOverlap="1" wp14:anchorId="1A4AC636" wp14:editId="47F45CBD">
                    <wp:simplePos x="1080198" y="10168932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703731677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4A57E4" w14:textId="0E1A9661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4AC636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s9A5C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1B4A57E4" w14:textId="0E1A966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090191"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2" w:name="_Hlk102746035"/>
        </w:p>
      </w:tc>
    </w:tr>
    <w:bookmarkEnd w:id="2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  <w:p w14:paraId="0E838F74" w14:textId="77777777" w:rsidR="001F2D43" w:rsidRDefault="001F2D43"/>
  <w:p w14:paraId="39FE55FF" w14:textId="77777777" w:rsidR="001F2D43" w:rsidRDefault="001F2D43"/>
  <w:p w14:paraId="59F68D38" w14:textId="77777777" w:rsidR="001F2D43" w:rsidRDefault="001F2D4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21503DD6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AbNdkE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5B1E3" w14:textId="77777777" w:rsidR="00733D88" w:rsidRDefault="00733D88">
      <w:pPr>
        <w:pStyle w:val="Cabealho"/>
      </w:pPr>
      <w:r>
        <w:separator/>
      </w:r>
    </w:p>
  </w:footnote>
  <w:footnote w:type="continuationSeparator" w:id="0">
    <w:p w14:paraId="2445A290" w14:textId="77777777" w:rsidR="00733D88" w:rsidRDefault="00733D88">
      <w:pPr>
        <w:pStyle w:val="Cabealho"/>
      </w:pPr>
      <w:r>
        <w:continuationSeparator/>
      </w:r>
    </w:p>
  </w:footnote>
  <w:footnote w:type="continuationNotice" w:id="1">
    <w:p w14:paraId="500741B1" w14:textId="77777777" w:rsidR="00733D88" w:rsidRDefault="00733D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2E3E7AD0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61310020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7A93F561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2388560A"/>
    <w:multiLevelType w:val="hybridMultilevel"/>
    <w:tmpl w:val="2FA89F32"/>
    <w:lvl w:ilvl="0" w:tplc="04160001">
      <w:start w:val="3"/>
      <w:numFmt w:val="bullet"/>
      <w:lvlText w:val="-"/>
      <w:lvlJc w:val="left"/>
      <w:pPr>
        <w:ind w:left="46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9569D5"/>
    <w:multiLevelType w:val="multilevel"/>
    <w:tmpl w:val="AB70611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0AB4AAA"/>
    <w:multiLevelType w:val="hybridMultilevel"/>
    <w:tmpl w:val="463267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1E17"/>
    <w:multiLevelType w:val="hybridMultilevel"/>
    <w:tmpl w:val="2272CE8A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B7114"/>
    <w:multiLevelType w:val="hybridMultilevel"/>
    <w:tmpl w:val="464C512A"/>
    <w:lvl w:ilvl="0" w:tplc="3D569AD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3D54E6"/>
    <w:multiLevelType w:val="multilevel"/>
    <w:tmpl w:val="C8BA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7" w15:restartNumberingAfterBreak="0">
    <w:nsid w:val="75BF6149"/>
    <w:multiLevelType w:val="multilevel"/>
    <w:tmpl w:val="7B7E2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93865295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5"/>
  </w:num>
  <w:num w:numId="3" w16cid:durableId="1460104597">
    <w:abstractNumId w:val="10"/>
  </w:num>
  <w:num w:numId="4" w16cid:durableId="820266814">
    <w:abstractNumId w:val="0"/>
  </w:num>
  <w:num w:numId="5" w16cid:durableId="1705207394">
    <w:abstractNumId w:val="24"/>
  </w:num>
  <w:num w:numId="6" w16cid:durableId="168451842">
    <w:abstractNumId w:val="24"/>
  </w:num>
  <w:num w:numId="7" w16cid:durableId="728114441">
    <w:abstractNumId w:val="24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24"/>
  </w:num>
  <w:num w:numId="9" w16cid:durableId="818038695">
    <w:abstractNumId w:val="18"/>
  </w:num>
  <w:num w:numId="10" w16cid:durableId="525795988">
    <w:abstractNumId w:val="9"/>
  </w:num>
  <w:num w:numId="11" w16cid:durableId="274602956">
    <w:abstractNumId w:val="22"/>
  </w:num>
  <w:num w:numId="12" w16cid:durableId="17567072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7"/>
  </w:num>
  <w:num w:numId="15" w16cid:durableId="2039381676">
    <w:abstractNumId w:val="8"/>
  </w:num>
  <w:num w:numId="16" w16cid:durableId="424106982">
    <w:abstractNumId w:val="13"/>
  </w:num>
  <w:num w:numId="17" w16cid:durableId="702363377">
    <w:abstractNumId w:val="23"/>
  </w:num>
  <w:num w:numId="18" w16cid:durableId="15731565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3528140">
    <w:abstractNumId w:val="27"/>
  </w:num>
  <w:num w:numId="20" w16cid:durableId="1666779548">
    <w:abstractNumId w:val="21"/>
  </w:num>
  <w:num w:numId="21" w16cid:durableId="1118840346">
    <w:abstractNumId w:val="20"/>
  </w:num>
  <w:num w:numId="22" w16cid:durableId="706879758">
    <w:abstractNumId w:val="12"/>
  </w:num>
  <w:num w:numId="23" w16cid:durableId="1316033430">
    <w:abstractNumId w:val="17"/>
  </w:num>
  <w:num w:numId="24" w16cid:durableId="1154760108">
    <w:abstractNumId w:val="16"/>
  </w:num>
  <w:num w:numId="25" w16cid:durableId="923151105">
    <w:abstractNumId w:val="26"/>
  </w:num>
  <w:num w:numId="26" w16cid:durableId="20662508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3693371">
    <w:abstractNumId w:val="14"/>
  </w:num>
  <w:num w:numId="28" w16cid:durableId="770123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5015216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36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D5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6F0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1C7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3C1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541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80E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8D0"/>
    <w:rsid w:val="00054E41"/>
    <w:rsid w:val="000550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6CBD"/>
    <w:rsid w:val="00056E7B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D90"/>
    <w:rsid w:val="00063E40"/>
    <w:rsid w:val="00063EDF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67D09"/>
    <w:rsid w:val="0007004D"/>
    <w:rsid w:val="000701D5"/>
    <w:rsid w:val="000702DF"/>
    <w:rsid w:val="00070744"/>
    <w:rsid w:val="0007140A"/>
    <w:rsid w:val="000714EF"/>
    <w:rsid w:val="00071648"/>
    <w:rsid w:val="000716D6"/>
    <w:rsid w:val="00071A9E"/>
    <w:rsid w:val="00071C4C"/>
    <w:rsid w:val="00072309"/>
    <w:rsid w:val="000725C1"/>
    <w:rsid w:val="0007291C"/>
    <w:rsid w:val="00072A23"/>
    <w:rsid w:val="00073014"/>
    <w:rsid w:val="0007313B"/>
    <w:rsid w:val="0007368E"/>
    <w:rsid w:val="00073E5D"/>
    <w:rsid w:val="00073E8F"/>
    <w:rsid w:val="00073EC2"/>
    <w:rsid w:val="0007556B"/>
    <w:rsid w:val="00075844"/>
    <w:rsid w:val="00075846"/>
    <w:rsid w:val="00075C74"/>
    <w:rsid w:val="00075CE8"/>
    <w:rsid w:val="0007629E"/>
    <w:rsid w:val="00076376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645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A76"/>
    <w:rsid w:val="0008796C"/>
    <w:rsid w:val="000879AD"/>
    <w:rsid w:val="0009009B"/>
    <w:rsid w:val="00090191"/>
    <w:rsid w:val="00090992"/>
    <w:rsid w:val="00090D80"/>
    <w:rsid w:val="00090DD2"/>
    <w:rsid w:val="00090E0D"/>
    <w:rsid w:val="00090F3E"/>
    <w:rsid w:val="0009119E"/>
    <w:rsid w:val="00091307"/>
    <w:rsid w:val="00091538"/>
    <w:rsid w:val="000917E3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10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2B49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0B8E"/>
    <w:rsid w:val="000B10D7"/>
    <w:rsid w:val="000B1367"/>
    <w:rsid w:val="000B1566"/>
    <w:rsid w:val="000B1A63"/>
    <w:rsid w:val="000B1AC9"/>
    <w:rsid w:val="000B1FA3"/>
    <w:rsid w:val="000B262B"/>
    <w:rsid w:val="000B2859"/>
    <w:rsid w:val="000B2A18"/>
    <w:rsid w:val="000B2A81"/>
    <w:rsid w:val="000B3358"/>
    <w:rsid w:val="000B340B"/>
    <w:rsid w:val="000B3835"/>
    <w:rsid w:val="000B38F1"/>
    <w:rsid w:val="000B3941"/>
    <w:rsid w:val="000B3D4B"/>
    <w:rsid w:val="000B3DD3"/>
    <w:rsid w:val="000B4381"/>
    <w:rsid w:val="000B5430"/>
    <w:rsid w:val="000B5794"/>
    <w:rsid w:val="000B5A1F"/>
    <w:rsid w:val="000B5F3E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D3D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325"/>
    <w:rsid w:val="000D6A92"/>
    <w:rsid w:val="000D7316"/>
    <w:rsid w:val="000D76A2"/>
    <w:rsid w:val="000D7860"/>
    <w:rsid w:val="000D7A79"/>
    <w:rsid w:val="000D7BE7"/>
    <w:rsid w:val="000D7EE9"/>
    <w:rsid w:val="000E024D"/>
    <w:rsid w:val="000E0907"/>
    <w:rsid w:val="000E0AA2"/>
    <w:rsid w:val="000E0BC7"/>
    <w:rsid w:val="000E0D29"/>
    <w:rsid w:val="000E12ED"/>
    <w:rsid w:val="000E1CEA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5CF"/>
    <w:rsid w:val="000F1603"/>
    <w:rsid w:val="000F17BF"/>
    <w:rsid w:val="000F1AF3"/>
    <w:rsid w:val="000F2046"/>
    <w:rsid w:val="000F2601"/>
    <w:rsid w:val="000F3169"/>
    <w:rsid w:val="000F3313"/>
    <w:rsid w:val="000F36B1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47F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307"/>
    <w:rsid w:val="00107588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4E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E8B"/>
    <w:rsid w:val="00117F81"/>
    <w:rsid w:val="001209EC"/>
    <w:rsid w:val="00120A4E"/>
    <w:rsid w:val="00121153"/>
    <w:rsid w:val="0012167D"/>
    <w:rsid w:val="001218F1"/>
    <w:rsid w:val="00121BC9"/>
    <w:rsid w:val="00121D06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9B2"/>
    <w:rsid w:val="00131D18"/>
    <w:rsid w:val="00131EB3"/>
    <w:rsid w:val="00131F39"/>
    <w:rsid w:val="0013277F"/>
    <w:rsid w:val="00132932"/>
    <w:rsid w:val="00132A36"/>
    <w:rsid w:val="00132EDC"/>
    <w:rsid w:val="0013348C"/>
    <w:rsid w:val="00133C62"/>
    <w:rsid w:val="0013429C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0AA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6E4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1FE5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87FB7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12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82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01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EBB"/>
    <w:rsid w:val="001B2FA8"/>
    <w:rsid w:val="001B3198"/>
    <w:rsid w:val="001B359C"/>
    <w:rsid w:val="001B3DAB"/>
    <w:rsid w:val="001B4133"/>
    <w:rsid w:val="001B44D3"/>
    <w:rsid w:val="001B45E6"/>
    <w:rsid w:val="001B462A"/>
    <w:rsid w:val="001B4B51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6D3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4C7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879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B0A"/>
    <w:rsid w:val="001E7D16"/>
    <w:rsid w:val="001F0013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D43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47C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C69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CFD"/>
    <w:rsid w:val="00207D82"/>
    <w:rsid w:val="002101AD"/>
    <w:rsid w:val="00210244"/>
    <w:rsid w:val="0021054C"/>
    <w:rsid w:val="00210702"/>
    <w:rsid w:val="00210755"/>
    <w:rsid w:val="00211074"/>
    <w:rsid w:val="002112FF"/>
    <w:rsid w:val="002115C3"/>
    <w:rsid w:val="00211AEB"/>
    <w:rsid w:val="00211CD4"/>
    <w:rsid w:val="002120C8"/>
    <w:rsid w:val="00212979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43C"/>
    <w:rsid w:val="0021587B"/>
    <w:rsid w:val="002158F1"/>
    <w:rsid w:val="00215C00"/>
    <w:rsid w:val="00215E8E"/>
    <w:rsid w:val="00216407"/>
    <w:rsid w:val="002169C1"/>
    <w:rsid w:val="002169DE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52B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3DF"/>
    <w:rsid w:val="002274A9"/>
    <w:rsid w:val="0022765A"/>
    <w:rsid w:val="002277EE"/>
    <w:rsid w:val="00227E26"/>
    <w:rsid w:val="00230018"/>
    <w:rsid w:val="002301B6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E29"/>
    <w:rsid w:val="00233F9B"/>
    <w:rsid w:val="0023496D"/>
    <w:rsid w:val="002349CC"/>
    <w:rsid w:val="00234AA4"/>
    <w:rsid w:val="002350C3"/>
    <w:rsid w:val="002351B8"/>
    <w:rsid w:val="0023530A"/>
    <w:rsid w:val="00235CFE"/>
    <w:rsid w:val="00235E8B"/>
    <w:rsid w:val="00236327"/>
    <w:rsid w:val="0023636D"/>
    <w:rsid w:val="002364E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9B2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5D6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1EAE"/>
    <w:rsid w:val="00252167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932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3A36"/>
    <w:rsid w:val="00273D06"/>
    <w:rsid w:val="00274175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5E64"/>
    <w:rsid w:val="00276154"/>
    <w:rsid w:val="0027754B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2FE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6A0"/>
    <w:rsid w:val="00295F8A"/>
    <w:rsid w:val="0029622B"/>
    <w:rsid w:val="0029643B"/>
    <w:rsid w:val="00296655"/>
    <w:rsid w:val="0029675C"/>
    <w:rsid w:val="00296A1C"/>
    <w:rsid w:val="002974FA"/>
    <w:rsid w:val="00297678"/>
    <w:rsid w:val="00297728"/>
    <w:rsid w:val="002977A8"/>
    <w:rsid w:val="00297834"/>
    <w:rsid w:val="002979D7"/>
    <w:rsid w:val="00297A40"/>
    <w:rsid w:val="00297A8F"/>
    <w:rsid w:val="00297CDA"/>
    <w:rsid w:val="00297D96"/>
    <w:rsid w:val="00297E28"/>
    <w:rsid w:val="00297E91"/>
    <w:rsid w:val="002A032A"/>
    <w:rsid w:val="002A0354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56D5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3CF3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9F1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9F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172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811"/>
    <w:rsid w:val="002D59FE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075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6AB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9F6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1B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98A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4BC7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19DA"/>
    <w:rsid w:val="0033230C"/>
    <w:rsid w:val="003323E5"/>
    <w:rsid w:val="00332ACC"/>
    <w:rsid w:val="0033302D"/>
    <w:rsid w:val="00333067"/>
    <w:rsid w:val="0033358E"/>
    <w:rsid w:val="00333667"/>
    <w:rsid w:val="003336A2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87D"/>
    <w:rsid w:val="00340CCB"/>
    <w:rsid w:val="00341097"/>
    <w:rsid w:val="003414B2"/>
    <w:rsid w:val="0034172E"/>
    <w:rsid w:val="0034175E"/>
    <w:rsid w:val="00341CAE"/>
    <w:rsid w:val="00341EF8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3D95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6D67"/>
    <w:rsid w:val="00346F76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5D92"/>
    <w:rsid w:val="0035601A"/>
    <w:rsid w:val="00356A59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7B9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0C2"/>
    <w:rsid w:val="00374122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289E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7CC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8EA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3F88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A1F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A05"/>
    <w:rsid w:val="00397DC5"/>
    <w:rsid w:val="003A004B"/>
    <w:rsid w:val="003A0086"/>
    <w:rsid w:val="003A0532"/>
    <w:rsid w:val="003A060C"/>
    <w:rsid w:val="003A0756"/>
    <w:rsid w:val="003A0F44"/>
    <w:rsid w:val="003A103C"/>
    <w:rsid w:val="003A13A7"/>
    <w:rsid w:val="003A171E"/>
    <w:rsid w:val="003A1903"/>
    <w:rsid w:val="003A1956"/>
    <w:rsid w:val="003A218C"/>
    <w:rsid w:val="003A2314"/>
    <w:rsid w:val="003A25C5"/>
    <w:rsid w:val="003A274B"/>
    <w:rsid w:val="003A285C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4F9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954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BDC"/>
    <w:rsid w:val="003C7D31"/>
    <w:rsid w:val="003C7D86"/>
    <w:rsid w:val="003C7EB5"/>
    <w:rsid w:val="003D0438"/>
    <w:rsid w:val="003D0588"/>
    <w:rsid w:val="003D0787"/>
    <w:rsid w:val="003D0B92"/>
    <w:rsid w:val="003D0CFA"/>
    <w:rsid w:val="003D0F64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0F6"/>
    <w:rsid w:val="003E1461"/>
    <w:rsid w:val="003E15D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6D1"/>
    <w:rsid w:val="003E49D8"/>
    <w:rsid w:val="003E4B4C"/>
    <w:rsid w:val="003E4F2F"/>
    <w:rsid w:val="003E5072"/>
    <w:rsid w:val="003E50BF"/>
    <w:rsid w:val="003E5B75"/>
    <w:rsid w:val="003E5D89"/>
    <w:rsid w:val="003E601F"/>
    <w:rsid w:val="003E6047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AB1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85D"/>
    <w:rsid w:val="003F7A85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116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B6B"/>
    <w:rsid w:val="00412D86"/>
    <w:rsid w:val="0041311C"/>
    <w:rsid w:val="0041378F"/>
    <w:rsid w:val="004139B8"/>
    <w:rsid w:val="00414270"/>
    <w:rsid w:val="0041429A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5D2F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0B9"/>
    <w:rsid w:val="00421242"/>
    <w:rsid w:val="0042168B"/>
    <w:rsid w:val="00421750"/>
    <w:rsid w:val="00421ABE"/>
    <w:rsid w:val="00421E3A"/>
    <w:rsid w:val="0042207D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8E3"/>
    <w:rsid w:val="00425B63"/>
    <w:rsid w:val="00425CAF"/>
    <w:rsid w:val="00425F2D"/>
    <w:rsid w:val="00425FF6"/>
    <w:rsid w:val="00426225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903"/>
    <w:rsid w:val="00436CEC"/>
    <w:rsid w:val="00436ED7"/>
    <w:rsid w:val="00436F68"/>
    <w:rsid w:val="00437477"/>
    <w:rsid w:val="00437B53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2C6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6BB"/>
    <w:rsid w:val="00450B3C"/>
    <w:rsid w:val="00450B7F"/>
    <w:rsid w:val="0045117D"/>
    <w:rsid w:val="00451315"/>
    <w:rsid w:val="00451463"/>
    <w:rsid w:val="00451FA4"/>
    <w:rsid w:val="00452A09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3A3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9FC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145"/>
    <w:rsid w:val="00475373"/>
    <w:rsid w:val="004755F2"/>
    <w:rsid w:val="0047566B"/>
    <w:rsid w:val="00475B69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1F63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8F6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A85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49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5D6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226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192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580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8CF"/>
    <w:rsid w:val="004E0CB8"/>
    <w:rsid w:val="004E14E7"/>
    <w:rsid w:val="004E179C"/>
    <w:rsid w:val="004E1968"/>
    <w:rsid w:val="004E1C4A"/>
    <w:rsid w:val="004E1CBE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0A8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093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9BF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589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05A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18B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3A7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5CEB"/>
    <w:rsid w:val="005564EB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76"/>
    <w:rsid w:val="00566AF1"/>
    <w:rsid w:val="00566CCD"/>
    <w:rsid w:val="00566F29"/>
    <w:rsid w:val="005670B5"/>
    <w:rsid w:val="005672B4"/>
    <w:rsid w:val="005673F6"/>
    <w:rsid w:val="00567A1B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2584"/>
    <w:rsid w:val="005726DB"/>
    <w:rsid w:val="0057278E"/>
    <w:rsid w:val="00572803"/>
    <w:rsid w:val="00572FDB"/>
    <w:rsid w:val="00573197"/>
    <w:rsid w:val="005735C2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0DD3"/>
    <w:rsid w:val="0058142F"/>
    <w:rsid w:val="005814FE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03D"/>
    <w:rsid w:val="005A27EC"/>
    <w:rsid w:val="005A2F5D"/>
    <w:rsid w:val="005A34D2"/>
    <w:rsid w:val="005A3612"/>
    <w:rsid w:val="005A3654"/>
    <w:rsid w:val="005A3E61"/>
    <w:rsid w:val="005A3F26"/>
    <w:rsid w:val="005A52D4"/>
    <w:rsid w:val="005A5A4B"/>
    <w:rsid w:val="005A5F83"/>
    <w:rsid w:val="005A64A4"/>
    <w:rsid w:val="005A6588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0B60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37D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06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2A4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1EE"/>
    <w:rsid w:val="005D7504"/>
    <w:rsid w:val="005D7708"/>
    <w:rsid w:val="005D7893"/>
    <w:rsid w:val="005E005D"/>
    <w:rsid w:val="005E03D7"/>
    <w:rsid w:val="005E0614"/>
    <w:rsid w:val="005E095C"/>
    <w:rsid w:val="005E1807"/>
    <w:rsid w:val="005E182B"/>
    <w:rsid w:val="005E1E5F"/>
    <w:rsid w:val="005E1F23"/>
    <w:rsid w:val="005E2111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1E8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2C1"/>
    <w:rsid w:val="005F560A"/>
    <w:rsid w:val="005F5A97"/>
    <w:rsid w:val="005F5C23"/>
    <w:rsid w:val="005F5D15"/>
    <w:rsid w:val="005F6066"/>
    <w:rsid w:val="005F61B4"/>
    <w:rsid w:val="005F62EB"/>
    <w:rsid w:val="005F64C9"/>
    <w:rsid w:val="005F66B0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552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8FC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07666"/>
    <w:rsid w:val="00610737"/>
    <w:rsid w:val="00610940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425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586"/>
    <w:rsid w:val="0064365E"/>
    <w:rsid w:val="006436BA"/>
    <w:rsid w:val="00643AD2"/>
    <w:rsid w:val="00643B7F"/>
    <w:rsid w:val="00644152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56A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D02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347"/>
    <w:rsid w:val="006573F0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448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14B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466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28E"/>
    <w:rsid w:val="006A492C"/>
    <w:rsid w:val="006A535A"/>
    <w:rsid w:val="006A5467"/>
    <w:rsid w:val="006A5C69"/>
    <w:rsid w:val="006A5EE9"/>
    <w:rsid w:val="006A60C5"/>
    <w:rsid w:val="006A620D"/>
    <w:rsid w:val="006A630C"/>
    <w:rsid w:val="006A6705"/>
    <w:rsid w:val="006A6A4C"/>
    <w:rsid w:val="006A6D52"/>
    <w:rsid w:val="006A6E4C"/>
    <w:rsid w:val="006A6E74"/>
    <w:rsid w:val="006A758F"/>
    <w:rsid w:val="006A75D0"/>
    <w:rsid w:val="006A7E28"/>
    <w:rsid w:val="006B0048"/>
    <w:rsid w:val="006B09DA"/>
    <w:rsid w:val="006B0A2D"/>
    <w:rsid w:val="006B0CC5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9C3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4A6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B70"/>
    <w:rsid w:val="006C2C09"/>
    <w:rsid w:val="006C2DA5"/>
    <w:rsid w:val="006C3318"/>
    <w:rsid w:val="006C355D"/>
    <w:rsid w:val="006C38BB"/>
    <w:rsid w:val="006C3CCC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D780F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7DB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72A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6A8C"/>
    <w:rsid w:val="0070706F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66F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1FC"/>
    <w:rsid w:val="00731723"/>
    <w:rsid w:val="007317FE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88"/>
    <w:rsid w:val="00733DBC"/>
    <w:rsid w:val="00734662"/>
    <w:rsid w:val="00734868"/>
    <w:rsid w:val="0073488A"/>
    <w:rsid w:val="00734B71"/>
    <w:rsid w:val="00735182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08A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9B"/>
    <w:rsid w:val="00754BB9"/>
    <w:rsid w:val="00754E32"/>
    <w:rsid w:val="00754FFE"/>
    <w:rsid w:val="007551A0"/>
    <w:rsid w:val="007551EB"/>
    <w:rsid w:val="007553A2"/>
    <w:rsid w:val="007556FE"/>
    <w:rsid w:val="0075577E"/>
    <w:rsid w:val="007562B2"/>
    <w:rsid w:val="0075634C"/>
    <w:rsid w:val="007563E7"/>
    <w:rsid w:val="00756517"/>
    <w:rsid w:val="00756A2A"/>
    <w:rsid w:val="00756CE2"/>
    <w:rsid w:val="00757147"/>
    <w:rsid w:val="007573AC"/>
    <w:rsid w:val="00757448"/>
    <w:rsid w:val="007575A2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A64"/>
    <w:rsid w:val="00763DAE"/>
    <w:rsid w:val="00764363"/>
    <w:rsid w:val="00764A82"/>
    <w:rsid w:val="00764BE7"/>
    <w:rsid w:val="00764D6B"/>
    <w:rsid w:val="00764DD4"/>
    <w:rsid w:val="00764EAD"/>
    <w:rsid w:val="00765179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7A4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0F6"/>
    <w:rsid w:val="00791169"/>
    <w:rsid w:val="00791644"/>
    <w:rsid w:val="00791A8F"/>
    <w:rsid w:val="007927E3"/>
    <w:rsid w:val="00792F39"/>
    <w:rsid w:val="00793115"/>
    <w:rsid w:val="007934A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79B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83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0E2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2AC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26B"/>
    <w:rsid w:val="007C2316"/>
    <w:rsid w:val="007C32BB"/>
    <w:rsid w:val="007C3457"/>
    <w:rsid w:val="007C3648"/>
    <w:rsid w:val="007C3989"/>
    <w:rsid w:val="007C3A3E"/>
    <w:rsid w:val="007C3CB5"/>
    <w:rsid w:val="007C457B"/>
    <w:rsid w:val="007C460E"/>
    <w:rsid w:val="007C47A9"/>
    <w:rsid w:val="007C4988"/>
    <w:rsid w:val="007C49EB"/>
    <w:rsid w:val="007C4ADB"/>
    <w:rsid w:val="007C4B9E"/>
    <w:rsid w:val="007C538E"/>
    <w:rsid w:val="007C5860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37B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B9E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0CE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D25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9D9"/>
    <w:rsid w:val="00815A8B"/>
    <w:rsid w:val="00815DC0"/>
    <w:rsid w:val="008166EE"/>
    <w:rsid w:val="00816AA1"/>
    <w:rsid w:val="00816D78"/>
    <w:rsid w:val="00816D98"/>
    <w:rsid w:val="00817359"/>
    <w:rsid w:val="008179D1"/>
    <w:rsid w:val="00817B32"/>
    <w:rsid w:val="008207F8"/>
    <w:rsid w:val="008208DD"/>
    <w:rsid w:val="00820907"/>
    <w:rsid w:val="00820F70"/>
    <w:rsid w:val="00821538"/>
    <w:rsid w:val="0082167C"/>
    <w:rsid w:val="00821689"/>
    <w:rsid w:val="00821B47"/>
    <w:rsid w:val="00821D3B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5DED"/>
    <w:rsid w:val="00826412"/>
    <w:rsid w:val="00826465"/>
    <w:rsid w:val="008268CB"/>
    <w:rsid w:val="00826F90"/>
    <w:rsid w:val="00826FAF"/>
    <w:rsid w:val="00827223"/>
    <w:rsid w:val="00827286"/>
    <w:rsid w:val="00827C02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4E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6F9A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95D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60A"/>
    <w:rsid w:val="00855748"/>
    <w:rsid w:val="008559FC"/>
    <w:rsid w:val="00856138"/>
    <w:rsid w:val="0085638B"/>
    <w:rsid w:val="00856EBA"/>
    <w:rsid w:val="00856FA8"/>
    <w:rsid w:val="008570AF"/>
    <w:rsid w:val="00857BC3"/>
    <w:rsid w:val="00857CE1"/>
    <w:rsid w:val="00860189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2AD"/>
    <w:rsid w:val="0086234D"/>
    <w:rsid w:val="00862D62"/>
    <w:rsid w:val="00862EBB"/>
    <w:rsid w:val="00863388"/>
    <w:rsid w:val="00863393"/>
    <w:rsid w:val="00863395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25B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6A52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13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0D1"/>
    <w:rsid w:val="008B1479"/>
    <w:rsid w:val="008B1E55"/>
    <w:rsid w:val="008B25F7"/>
    <w:rsid w:val="008B2EAF"/>
    <w:rsid w:val="008B369B"/>
    <w:rsid w:val="008B446D"/>
    <w:rsid w:val="008B4645"/>
    <w:rsid w:val="008B46B6"/>
    <w:rsid w:val="008B4752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875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50"/>
    <w:rsid w:val="008D06FC"/>
    <w:rsid w:val="008D0E4A"/>
    <w:rsid w:val="008D1265"/>
    <w:rsid w:val="008D13C3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97"/>
    <w:rsid w:val="008D7CDA"/>
    <w:rsid w:val="008D7D1E"/>
    <w:rsid w:val="008E0477"/>
    <w:rsid w:val="008E07B3"/>
    <w:rsid w:val="008E0A41"/>
    <w:rsid w:val="008E0A48"/>
    <w:rsid w:val="008E0B23"/>
    <w:rsid w:val="008E0C24"/>
    <w:rsid w:val="008E0CD1"/>
    <w:rsid w:val="008E0D39"/>
    <w:rsid w:val="008E0F0E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BED"/>
    <w:rsid w:val="008E6C82"/>
    <w:rsid w:val="008E6CE5"/>
    <w:rsid w:val="008E6D64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60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1FD"/>
    <w:rsid w:val="00906290"/>
    <w:rsid w:val="009065C4"/>
    <w:rsid w:val="00906A03"/>
    <w:rsid w:val="00906B6D"/>
    <w:rsid w:val="00906DF5"/>
    <w:rsid w:val="00907A05"/>
    <w:rsid w:val="00907A22"/>
    <w:rsid w:val="0091124F"/>
    <w:rsid w:val="0091128F"/>
    <w:rsid w:val="00911570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0FF8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D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5D79"/>
    <w:rsid w:val="00956791"/>
    <w:rsid w:val="009572AB"/>
    <w:rsid w:val="00957336"/>
    <w:rsid w:val="0095750E"/>
    <w:rsid w:val="00957865"/>
    <w:rsid w:val="00957A95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014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76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1C3D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5C8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08B"/>
    <w:rsid w:val="009941BD"/>
    <w:rsid w:val="0099469F"/>
    <w:rsid w:val="0099495C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97ABC"/>
    <w:rsid w:val="009A0208"/>
    <w:rsid w:val="009A033E"/>
    <w:rsid w:val="009A03EE"/>
    <w:rsid w:val="009A0565"/>
    <w:rsid w:val="009A09D8"/>
    <w:rsid w:val="009A0C00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5EA6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12E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3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96B"/>
    <w:rsid w:val="009D1A04"/>
    <w:rsid w:val="009D2292"/>
    <w:rsid w:val="009D2304"/>
    <w:rsid w:val="009D248F"/>
    <w:rsid w:val="009D297F"/>
    <w:rsid w:val="009D2C85"/>
    <w:rsid w:val="009D30ED"/>
    <w:rsid w:val="009D33D2"/>
    <w:rsid w:val="009D3474"/>
    <w:rsid w:val="009D35FF"/>
    <w:rsid w:val="009D3615"/>
    <w:rsid w:val="009D375B"/>
    <w:rsid w:val="009D3A5A"/>
    <w:rsid w:val="009D3B18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1BD"/>
    <w:rsid w:val="009D643E"/>
    <w:rsid w:val="009D6748"/>
    <w:rsid w:val="009D68CC"/>
    <w:rsid w:val="009D6A4B"/>
    <w:rsid w:val="009D6EEA"/>
    <w:rsid w:val="009D6F88"/>
    <w:rsid w:val="009D6FC6"/>
    <w:rsid w:val="009D782A"/>
    <w:rsid w:val="009D7BE2"/>
    <w:rsid w:val="009D7CD0"/>
    <w:rsid w:val="009D7EE8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850"/>
    <w:rsid w:val="009E5CE3"/>
    <w:rsid w:val="009E5EC1"/>
    <w:rsid w:val="009E614D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081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30C"/>
    <w:rsid w:val="009F654E"/>
    <w:rsid w:val="009F668C"/>
    <w:rsid w:val="009F668D"/>
    <w:rsid w:val="009F6855"/>
    <w:rsid w:val="009F68FC"/>
    <w:rsid w:val="009F6AC2"/>
    <w:rsid w:val="009F6C12"/>
    <w:rsid w:val="009F6F54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1F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042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1FC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74E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439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1D6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7C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D5C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53E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1A1"/>
    <w:rsid w:val="00A6621E"/>
    <w:rsid w:val="00A66BE7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4D34"/>
    <w:rsid w:val="00A75001"/>
    <w:rsid w:val="00A750ED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174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61C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9D7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EDC"/>
    <w:rsid w:val="00A96F9A"/>
    <w:rsid w:val="00A96FC3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3D88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BCC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EA7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22"/>
    <w:rsid w:val="00AD35A3"/>
    <w:rsid w:val="00AD37F0"/>
    <w:rsid w:val="00AD391E"/>
    <w:rsid w:val="00AD3CBF"/>
    <w:rsid w:val="00AD3E23"/>
    <w:rsid w:val="00AD3F6D"/>
    <w:rsid w:val="00AD450B"/>
    <w:rsid w:val="00AD458E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A9F"/>
    <w:rsid w:val="00AD7B73"/>
    <w:rsid w:val="00AD7BAF"/>
    <w:rsid w:val="00AE02C3"/>
    <w:rsid w:val="00AE0A9F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2D6B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2CC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23"/>
    <w:rsid w:val="00B26EE0"/>
    <w:rsid w:val="00B27037"/>
    <w:rsid w:val="00B270A0"/>
    <w:rsid w:val="00B27313"/>
    <w:rsid w:val="00B273F5"/>
    <w:rsid w:val="00B2758E"/>
    <w:rsid w:val="00B2759C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0E6D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AA5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293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4B90"/>
    <w:rsid w:val="00B650CC"/>
    <w:rsid w:val="00B656B4"/>
    <w:rsid w:val="00B65BB1"/>
    <w:rsid w:val="00B65D8C"/>
    <w:rsid w:val="00B666EA"/>
    <w:rsid w:val="00B66BA1"/>
    <w:rsid w:val="00B6706D"/>
    <w:rsid w:val="00B670F3"/>
    <w:rsid w:val="00B671A6"/>
    <w:rsid w:val="00B6725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0FE8"/>
    <w:rsid w:val="00B710A7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3D6C"/>
    <w:rsid w:val="00B744C7"/>
    <w:rsid w:val="00B74C00"/>
    <w:rsid w:val="00B74CE4"/>
    <w:rsid w:val="00B74F96"/>
    <w:rsid w:val="00B752DC"/>
    <w:rsid w:val="00B75539"/>
    <w:rsid w:val="00B75985"/>
    <w:rsid w:val="00B759EE"/>
    <w:rsid w:val="00B76228"/>
    <w:rsid w:val="00B7633A"/>
    <w:rsid w:val="00B764A7"/>
    <w:rsid w:val="00B76758"/>
    <w:rsid w:val="00B76C99"/>
    <w:rsid w:val="00B76D9D"/>
    <w:rsid w:val="00B770E2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2BD"/>
    <w:rsid w:val="00B84789"/>
    <w:rsid w:val="00B84881"/>
    <w:rsid w:val="00B849D1"/>
    <w:rsid w:val="00B84AEB"/>
    <w:rsid w:val="00B84C9D"/>
    <w:rsid w:val="00B84D1F"/>
    <w:rsid w:val="00B84EED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058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97B6F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3BE8"/>
    <w:rsid w:val="00BA4253"/>
    <w:rsid w:val="00BA4668"/>
    <w:rsid w:val="00BA4A46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422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2E70"/>
    <w:rsid w:val="00BC344F"/>
    <w:rsid w:val="00BC35CE"/>
    <w:rsid w:val="00BC36EF"/>
    <w:rsid w:val="00BC3836"/>
    <w:rsid w:val="00BC387E"/>
    <w:rsid w:val="00BC3CFF"/>
    <w:rsid w:val="00BC3F13"/>
    <w:rsid w:val="00BC44B9"/>
    <w:rsid w:val="00BC44F6"/>
    <w:rsid w:val="00BC4506"/>
    <w:rsid w:val="00BC48BB"/>
    <w:rsid w:val="00BC4B4B"/>
    <w:rsid w:val="00BC4DBD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442"/>
    <w:rsid w:val="00BE47B3"/>
    <w:rsid w:val="00BE49BE"/>
    <w:rsid w:val="00BE5071"/>
    <w:rsid w:val="00BE5317"/>
    <w:rsid w:val="00BE5391"/>
    <w:rsid w:val="00BE543B"/>
    <w:rsid w:val="00BE549C"/>
    <w:rsid w:val="00BE56DC"/>
    <w:rsid w:val="00BE58DB"/>
    <w:rsid w:val="00BE5A3E"/>
    <w:rsid w:val="00BE649C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BF7E00"/>
    <w:rsid w:val="00C0002A"/>
    <w:rsid w:val="00C00075"/>
    <w:rsid w:val="00C0010F"/>
    <w:rsid w:val="00C00185"/>
    <w:rsid w:val="00C0069E"/>
    <w:rsid w:val="00C01A53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2C7"/>
    <w:rsid w:val="00C04811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07EF2"/>
    <w:rsid w:val="00C1020C"/>
    <w:rsid w:val="00C104BD"/>
    <w:rsid w:val="00C10566"/>
    <w:rsid w:val="00C10B87"/>
    <w:rsid w:val="00C10BB3"/>
    <w:rsid w:val="00C1121B"/>
    <w:rsid w:val="00C11537"/>
    <w:rsid w:val="00C117F8"/>
    <w:rsid w:val="00C1182B"/>
    <w:rsid w:val="00C118A4"/>
    <w:rsid w:val="00C11D6E"/>
    <w:rsid w:val="00C11E56"/>
    <w:rsid w:val="00C11E9C"/>
    <w:rsid w:val="00C12465"/>
    <w:rsid w:val="00C12529"/>
    <w:rsid w:val="00C125E6"/>
    <w:rsid w:val="00C1276B"/>
    <w:rsid w:val="00C12939"/>
    <w:rsid w:val="00C12AB3"/>
    <w:rsid w:val="00C12D4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6F12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37CE"/>
    <w:rsid w:val="00C241F2"/>
    <w:rsid w:val="00C24760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31D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0FAF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39EE"/>
    <w:rsid w:val="00C44294"/>
    <w:rsid w:val="00C44656"/>
    <w:rsid w:val="00C44B38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6EE3"/>
    <w:rsid w:val="00C470E0"/>
    <w:rsid w:val="00C475B9"/>
    <w:rsid w:val="00C4794B"/>
    <w:rsid w:val="00C47AAB"/>
    <w:rsid w:val="00C47B29"/>
    <w:rsid w:val="00C47D0C"/>
    <w:rsid w:val="00C50042"/>
    <w:rsid w:val="00C503E4"/>
    <w:rsid w:val="00C50654"/>
    <w:rsid w:val="00C50D90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6F4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A7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C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471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6E3"/>
    <w:rsid w:val="00C81B7D"/>
    <w:rsid w:val="00C82014"/>
    <w:rsid w:val="00C82415"/>
    <w:rsid w:val="00C82455"/>
    <w:rsid w:val="00C824CB"/>
    <w:rsid w:val="00C82AA8"/>
    <w:rsid w:val="00C82BFE"/>
    <w:rsid w:val="00C83222"/>
    <w:rsid w:val="00C8358D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493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AD7"/>
    <w:rsid w:val="00C94D95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6E1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2C2F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32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373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4E1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9D7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A08"/>
    <w:rsid w:val="00CE7D14"/>
    <w:rsid w:val="00CE7E11"/>
    <w:rsid w:val="00CF0011"/>
    <w:rsid w:val="00CF02C5"/>
    <w:rsid w:val="00CF0337"/>
    <w:rsid w:val="00CF034B"/>
    <w:rsid w:val="00CF0C5D"/>
    <w:rsid w:val="00CF110E"/>
    <w:rsid w:val="00CF1326"/>
    <w:rsid w:val="00CF15DC"/>
    <w:rsid w:val="00CF1C92"/>
    <w:rsid w:val="00CF25C9"/>
    <w:rsid w:val="00CF273B"/>
    <w:rsid w:val="00CF28EC"/>
    <w:rsid w:val="00CF2BF8"/>
    <w:rsid w:val="00CF2CD7"/>
    <w:rsid w:val="00CF2E57"/>
    <w:rsid w:val="00CF2F75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CE1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2FC0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1E7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5CB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2EE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878"/>
    <w:rsid w:val="00D24B73"/>
    <w:rsid w:val="00D24B9D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0FEC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4BC"/>
    <w:rsid w:val="00D3456D"/>
    <w:rsid w:val="00D34801"/>
    <w:rsid w:val="00D3484F"/>
    <w:rsid w:val="00D34C28"/>
    <w:rsid w:val="00D3563D"/>
    <w:rsid w:val="00D356B0"/>
    <w:rsid w:val="00D35953"/>
    <w:rsid w:val="00D359FA"/>
    <w:rsid w:val="00D36461"/>
    <w:rsid w:val="00D36567"/>
    <w:rsid w:val="00D365E6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25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83F"/>
    <w:rsid w:val="00D52F85"/>
    <w:rsid w:val="00D5311A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BAE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67DE2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937"/>
    <w:rsid w:val="00D93ED0"/>
    <w:rsid w:val="00D93F8A"/>
    <w:rsid w:val="00D94738"/>
    <w:rsid w:val="00D94839"/>
    <w:rsid w:val="00D952D2"/>
    <w:rsid w:val="00D95C77"/>
    <w:rsid w:val="00D9647E"/>
    <w:rsid w:val="00D96CD4"/>
    <w:rsid w:val="00D96ED9"/>
    <w:rsid w:val="00D970B8"/>
    <w:rsid w:val="00D974B7"/>
    <w:rsid w:val="00D976E3"/>
    <w:rsid w:val="00D979A3"/>
    <w:rsid w:val="00D97EB2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6B"/>
    <w:rsid w:val="00DA4172"/>
    <w:rsid w:val="00DA44F4"/>
    <w:rsid w:val="00DA4A9C"/>
    <w:rsid w:val="00DA4D59"/>
    <w:rsid w:val="00DA51D5"/>
    <w:rsid w:val="00DA53FC"/>
    <w:rsid w:val="00DA55A3"/>
    <w:rsid w:val="00DA569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11B"/>
    <w:rsid w:val="00DB22BD"/>
    <w:rsid w:val="00DB2634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4AD"/>
    <w:rsid w:val="00DB5717"/>
    <w:rsid w:val="00DB5980"/>
    <w:rsid w:val="00DB5D58"/>
    <w:rsid w:val="00DB5F55"/>
    <w:rsid w:val="00DB609F"/>
    <w:rsid w:val="00DB622A"/>
    <w:rsid w:val="00DB63FE"/>
    <w:rsid w:val="00DB6431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271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418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8D7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3A5"/>
    <w:rsid w:val="00DE4CE7"/>
    <w:rsid w:val="00DE5040"/>
    <w:rsid w:val="00DE58F6"/>
    <w:rsid w:val="00DE5AFE"/>
    <w:rsid w:val="00DE60D5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551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710"/>
    <w:rsid w:val="00DF78CB"/>
    <w:rsid w:val="00DF7A11"/>
    <w:rsid w:val="00DF7CF9"/>
    <w:rsid w:val="00DF7D83"/>
    <w:rsid w:val="00DF7F20"/>
    <w:rsid w:val="00DF7F71"/>
    <w:rsid w:val="00E006C5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4B7F"/>
    <w:rsid w:val="00E050EE"/>
    <w:rsid w:val="00E06220"/>
    <w:rsid w:val="00E067F6"/>
    <w:rsid w:val="00E068F0"/>
    <w:rsid w:val="00E06B13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0BF1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B7F"/>
    <w:rsid w:val="00E15CB6"/>
    <w:rsid w:val="00E15E90"/>
    <w:rsid w:val="00E1677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3E8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3F3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456E"/>
    <w:rsid w:val="00E3468D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AA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4A6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938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6C3"/>
    <w:rsid w:val="00E75E33"/>
    <w:rsid w:val="00E75E62"/>
    <w:rsid w:val="00E76418"/>
    <w:rsid w:val="00E766B9"/>
    <w:rsid w:val="00E76797"/>
    <w:rsid w:val="00E76C91"/>
    <w:rsid w:val="00E7717B"/>
    <w:rsid w:val="00E77293"/>
    <w:rsid w:val="00E7793D"/>
    <w:rsid w:val="00E80118"/>
    <w:rsid w:val="00E806C7"/>
    <w:rsid w:val="00E80843"/>
    <w:rsid w:val="00E80944"/>
    <w:rsid w:val="00E80CDB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15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97758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BF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C4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D3"/>
    <w:rsid w:val="00ED40E0"/>
    <w:rsid w:val="00ED416D"/>
    <w:rsid w:val="00ED4763"/>
    <w:rsid w:val="00ED4BEC"/>
    <w:rsid w:val="00ED4D3F"/>
    <w:rsid w:val="00ED4E4E"/>
    <w:rsid w:val="00ED5558"/>
    <w:rsid w:val="00ED5607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9BF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508"/>
    <w:rsid w:val="00F147D9"/>
    <w:rsid w:val="00F14C0C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7C9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0FD9"/>
    <w:rsid w:val="00F41349"/>
    <w:rsid w:val="00F41789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945"/>
    <w:rsid w:val="00F67AF5"/>
    <w:rsid w:val="00F67BF6"/>
    <w:rsid w:val="00F70123"/>
    <w:rsid w:val="00F7053E"/>
    <w:rsid w:val="00F70AE7"/>
    <w:rsid w:val="00F70F25"/>
    <w:rsid w:val="00F7101A"/>
    <w:rsid w:val="00F71063"/>
    <w:rsid w:val="00F71308"/>
    <w:rsid w:val="00F7145F"/>
    <w:rsid w:val="00F71564"/>
    <w:rsid w:val="00F719F6"/>
    <w:rsid w:val="00F71EF6"/>
    <w:rsid w:val="00F7220D"/>
    <w:rsid w:val="00F72457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C3F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2EEF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5A6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73A"/>
    <w:rsid w:val="00FB3BEE"/>
    <w:rsid w:val="00FB3E3C"/>
    <w:rsid w:val="00FB3E45"/>
    <w:rsid w:val="00FB3F78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1EBB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3E9A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5B50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2FAF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0C7F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A2C"/>
    <w:rsid w:val="00FE5D9A"/>
    <w:rsid w:val="00FE5DF6"/>
    <w:rsid w:val="00FE63F4"/>
    <w:rsid w:val="00FE669C"/>
    <w:rsid w:val="00FE66B8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0E84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2D8A"/>
    <w:rsid w:val="00FF3399"/>
    <w:rsid w:val="00FF36E0"/>
    <w:rsid w:val="00FF3991"/>
    <w:rsid w:val="00FF3B48"/>
    <w:rsid w:val="00FF3D80"/>
    <w:rsid w:val="00FF3EA7"/>
    <w:rsid w:val="00FF4215"/>
    <w:rsid w:val="00FF4318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A27073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2C0F7FB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0C4BCB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07202D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D652551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3468C227-6CCF-454E-B9E2-159DFFBC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7C3989"/>
    <w:pPr>
      <w:tabs>
        <w:tab w:val="left" w:pos="400"/>
        <w:tab w:val="left" w:pos="567"/>
        <w:tab w:val="right" w:leader="dot" w:pos="8931"/>
      </w:tabs>
      <w:spacing w:line="360" w:lineRule="auto"/>
      <w:ind w:right="707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726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RAFAEL</dc:creator>
  <cp:keywords/>
  <cp:lastModifiedBy>Jerri Adriano Alves Patriota</cp:lastModifiedBy>
  <cp:revision>4</cp:revision>
  <cp:lastPrinted>2025-08-22T17:28:00Z</cp:lastPrinted>
  <dcterms:created xsi:type="dcterms:W3CDTF">2025-08-25T14:51:00Z</dcterms:created>
  <dcterms:modified xsi:type="dcterms:W3CDTF">2025-08-25T15:07:00Z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